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3BD" w:rsidRPr="006C53AB" w:rsidRDefault="007223BD" w:rsidP="007223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6C53AB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Schéma </w:t>
      </w:r>
      <w:r w:rsidR="004F69E3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poddovatelů</w:t>
      </w:r>
    </w:p>
    <w:p w:rsidR="004F69E3" w:rsidRDefault="004F69E3" w:rsidP="004F69E3">
      <w:pPr>
        <w:rPr>
          <w:rFonts w:ascii="Palatino Linotype" w:hAnsi="Palatino Linotype" w:cs="Arial"/>
          <w:bCs/>
        </w:rPr>
      </w:pPr>
    </w:p>
    <w:p w:rsidR="007223BD" w:rsidRPr="004F69E3" w:rsidRDefault="004F69E3" w:rsidP="004F69E3">
      <w:pPr>
        <w:jc w:val="both"/>
        <w:rPr>
          <w:rFonts w:ascii="Verdana" w:hAnsi="Verdana"/>
          <w:b/>
          <w:bCs/>
          <w:sz w:val="20"/>
          <w:szCs w:val="20"/>
        </w:rPr>
      </w:pPr>
      <w:r w:rsidRPr="004F69E3">
        <w:rPr>
          <w:rFonts w:ascii="Verdana" w:hAnsi="Verdana" w:cs="Arial"/>
          <w:bCs/>
          <w:sz w:val="20"/>
          <w:szCs w:val="20"/>
        </w:rPr>
        <w:t xml:space="preserve">Seznam poddodavatelů ve smyslu zákona č. 134/2016 Sb., o zadávání veřejných zakázek, v platném znění </w:t>
      </w:r>
      <w:r w:rsidR="007223BD" w:rsidRPr="004F69E3">
        <w:rPr>
          <w:rFonts w:ascii="Verdana" w:hAnsi="Verdana"/>
          <w:bCs/>
          <w:sz w:val="20"/>
          <w:szCs w:val="20"/>
        </w:rPr>
        <w:t xml:space="preserve">k veřejné zakázce malého rozsahu na stavební práce ve smyslu § </w:t>
      </w:r>
      <w:r w:rsidRPr="004F69E3">
        <w:rPr>
          <w:rFonts w:ascii="Verdana" w:hAnsi="Verdana"/>
          <w:bCs/>
          <w:sz w:val="20"/>
          <w:szCs w:val="20"/>
        </w:rPr>
        <w:t>27</w:t>
      </w:r>
      <w:r w:rsidR="007223BD" w:rsidRPr="004F69E3">
        <w:rPr>
          <w:rFonts w:ascii="Verdana" w:hAnsi="Verdana"/>
          <w:bCs/>
          <w:sz w:val="20"/>
          <w:szCs w:val="20"/>
        </w:rPr>
        <w:t xml:space="preserve"> odst. </w:t>
      </w:r>
      <w:r w:rsidR="006E7CA8">
        <w:rPr>
          <w:rFonts w:ascii="Verdana" w:hAnsi="Verdana"/>
          <w:bCs/>
          <w:sz w:val="20"/>
          <w:szCs w:val="20"/>
        </w:rPr>
        <w:t>b</w:t>
      </w:r>
      <w:r w:rsidRPr="004F69E3">
        <w:rPr>
          <w:rFonts w:ascii="Verdana" w:hAnsi="Verdana"/>
          <w:bCs/>
          <w:sz w:val="20"/>
          <w:szCs w:val="20"/>
        </w:rPr>
        <w:t>)</w:t>
      </w:r>
      <w:r w:rsidR="007223BD" w:rsidRPr="004F69E3">
        <w:rPr>
          <w:rFonts w:ascii="Verdana" w:hAnsi="Verdana"/>
          <w:bCs/>
          <w:sz w:val="20"/>
          <w:szCs w:val="20"/>
        </w:rPr>
        <w:t xml:space="preserve"> zákona č. 13</w:t>
      </w:r>
      <w:r w:rsidRPr="004F69E3">
        <w:rPr>
          <w:rFonts w:ascii="Verdana" w:hAnsi="Verdana"/>
          <w:bCs/>
          <w:sz w:val="20"/>
          <w:szCs w:val="20"/>
        </w:rPr>
        <w:t>4</w:t>
      </w:r>
      <w:r w:rsidR="007223BD" w:rsidRPr="004F69E3">
        <w:rPr>
          <w:rFonts w:ascii="Verdana" w:hAnsi="Verdana"/>
          <w:bCs/>
          <w:sz w:val="20"/>
          <w:szCs w:val="20"/>
        </w:rPr>
        <w:t>/20</w:t>
      </w:r>
      <w:r w:rsidRPr="004F69E3">
        <w:rPr>
          <w:rFonts w:ascii="Verdana" w:hAnsi="Verdana"/>
          <w:bCs/>
          <w:sz w:val="20"/>
          <w:szCs w:val="20"/>
        </w:rPr>
        <w:t>16</w:t>
      </w:r>
      <w:r w:rsidR="007223BD" w:rsidRPr="004F69E3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§ 6 zákona</w:t>
      </w:r>
    </w:p>
    <w:p w:rsidR="007223BD" w:rsidRPr="002F0986" w:rsidRDefault="007223BD" w:rsidP="007223BD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6345"/>
      </w:tblGrid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7223BD" w:rsidRPr="00543E51" w:rsidRDefault="007223BD" w:rsidP="00443B7E">
            <w:pPr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„</w:t>
            </w:r>
            <w:r w:rsidRPr="00816CED">
              <w:rPr>
                <w:rFonts w:ascii="Verdana" w:hAnsi="Verdana"/>
                <w:b/>
                <w:bCs/>
                <w:sz w:val="20"/>
                <w:lang w:bidi="cs-CZ"/>
              </w:rPr>
              <w:t>Snížení energetické náročnosti objektu</w:t>
            </w:r>
            <w:r w:rsidR="00443B7E">
              <w:rPr>
                <w:rFonts w:ascii="Verdana" w:hAnsi="Verdana"/>
                <w:b/>
                <w:bCs/>
                <w:sz w:val="20"/>
                <w:lang w:bidi="cs-CZ"/>
              </w:rPr>
              <w:t xml:space="preserve"> zázemí fotbalového stadionu v Kostelci nad Orlicí</w:t>
            </w:r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“</w:t>
            </w:r>
          </w:p>
        </w:tc>
      </w:tr>
      <w:tr w:rsidR="007223BD" w:rsidRPr="00406595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7223BD" w:rsidRPr="00406595" w:rsidRDefault="007223BD" w:rsidP="004F69E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7223BD" w:rsidRDefault="007223BD" w:rsidP="007223BD">
      <w:pPr>
        <w:spacing w:after="0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7223BD" w:rsidRPr="006C323D" w:rsidRDefault="007223BD" w:rsidP="007223BD">
      <w:pPr>
        <w:spacing w:after="0" w:line="240" w:lineRule="atLeast"/>
        <w:jc w:val="center"/>
        <w:rPr>
          <w:rFonts w:ascii="Verdana" w:hAnsi="Verdana"/>
          <w:b/>
          <w:bCs/>
          <w:sz w:val="20"/>
          <w:lang w:bidi="cs-CZ"/>
        </w:rPr>
      </w:pPr>
      <w:r w:rsidRPr="000522EB">
        <w:rPr>
          <w:rFonts w:ascii="Verdana" w:hAnsi="Verdana" w:cs="Arial"/>
          <w:b/>
          <w:sz w:val="20"/>
          <w:szCs w:val="20"/>
          <w:lang w:eastAsia="ar-SA"/>
        </w:rPr>
        <w:t>s jejichž pomocí uchazeč předpok</w:t>
      </w:r>
      <w:r>
        <w:rPr>
          <w:rFonts w:ascii="Verdana" w:hAnsi="Verdana" w:cs="Arial"/>
          <w:b/>
          <w:sz w:val="20"/>
          <w:szCs w:val="20"/>
          <w:lang w:eastAsia="ar-SA"/>
        </w:rPr>
        <w:t xml:space="preserve">ládá realizaci veřejné zakázky </w:t>
      </w:r>
      <w:r w:rsidRPr="00C67516">
        <w:rPr>
          <w:rFonts w:ascii="Verdana" w:hAnsi="Verdana"/>
          <w:b/>
          <w:bCs/>
          <w:sz w:val="20"/>
          <w:lang w:eastAsia="cs-CZ" w:bidi="cs-CZ"/>
        </w:rPr>
        <w:t>„</w:t>
      </w:r>
      <w:r w:rsidRPr="00816CED">
        <w:rPr>
          <w:rFonts w:ascii="Verdana" w:hAnsi="Verdana"/>
          <w:b/>
          <w:bCs/>
          <w:sz w:val="20"/>
          <w:lang w:bidi="cs-CZ"/>
        </w:rPr>
        <w:t xml:space="preserve">Snížení energetické náročnosti objektu </w:t>
      </w:r>
      <w:r w:rsidR="00072D7D">
        <w:rPr>
          <w:rFonts w:ascii="Verdana" w:hAnsi="Verdana"/>
          <w:b/>
          <w:bCs/>
          <w:sz w:val="20"/>
          <w:lang w:bidi="cs-CZ"/>
        </w:rPr>
        <w:t>zázemí fotbalového stadionu v Kostelci nad Orlicí</w:t>
      </w:r>
      <w:r w:rsidRPr="00C67516">
        <w:rPr>
          <w:rFonts w:ascii="Verdana" w:hAnsi="Verdana"/>
          <w:b/>
          <w:bCs/>
          <w:sz w:val="20"/>
          <w:lang w:eastAsia="cs-CZ" w:bidi="cs-CZ"/>
        </w:rPr>
        <w:t>“</w:t>
      </w:r>
    </w:p>
    <w:p w:rsidR="007223BD" w:rsidRDefault="007223BD" w:rsidP="007223BD">
      <w:pPr>
        <w:spacing w:after="0"/>
        <w:ind w:left="1985" w:hanging="1985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7223BD" w:rsidRDefault="007223BD" w:rsidP="007223BD">
      <w:pPr>
        <w:spacing w:after="0"/>
        <w:ind w:left="1985" w:hanging="1985"/>
        <w:jc w:val="center"/>
        <w:rPr>
          <w:rFonts w:ascii="Arial" w:eastAsia="Times New Roman" w:hAnsi="Arial" w:cs="Arial"/>
          <w:b/>
          <w:caps/>
          <w:sz w:val="32"/>
          <w:szCs w:val="32"/>
          <w:u w:val="single"/>
          <w:lang w:eastAsia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6"/>
        <w:gridCol w:w="2172"/>
        <w:gridCol w:w="2243"/>
        <w:gridCol w:w="4694"/>
      </w:tblGrid>
      <w:tr w:rsidR="007223BD" w:rsidRPr="00406595" w:rsidTr="00C2029D">
        <w:trPr>
          <w:cantSplit/>
          <w:trHeight w:val="1313"/>
        </w:trPr>
        <w:tc>
          <w:tcPr>
            <w:tcW w:w="4781" w:type="dxa"/>
            <w:gridSpan w:val="3"/>
            <w:shd w:val="clear" w:color="auto" w:fill="auto"/>
            <w:vAlign w:val="center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4694" w:type="dxa"/>
            <w:shd w:val="clear" w:color="auto" w:fill="auto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Část plnění veřejné zakázky,</w:t>
            </w: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kterou uchazeč hodlá zadat subdodavateli</w:t>
            </w: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</w:t>
            </w: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</w:t>
            </w:r>
            <w:r w:rsidRPr="00406595">
              <w:rPr>
                <w:rFonts w:ascii="Verdana" w:hAnsi="Verdana" w:cs="Arial"/>
                <w:sz w:val="20"/>
                <w:szCs w:val="20"/>
              </w:rPr>
              <w:t>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73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2.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55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3.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31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223BD" w:rsidRPr="00406595" w:rsidRDefault="007223BD" w:rsidP="007223BD">
      <w:pPr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 xml:space="preserve">V……………..…………. </w:t>
      </w:r>
      <w:proofErr w:type="gramStart"/>
      <w:r w:rsidRPr="00406595">
        <w:rPr>
          <w:rFonts w:ascii="Verdana" w:hAnsi="Verdana"/>
          <w:bCs/>
          <w:sz w:val="20"/>
          <w:szCs w:val="20"/>
        </w:rPr>
        <w:t>dne</w:t>
      </w:r>
      <w:proofErr w:type="gramEnd"/>
      <w:r w:rsidRPr="00406595">
        <w:rPr>
          <w:rFonts w:ascii="Verdana" w:hAnsi="Verdana"/>
          <w:bCs/>
          <w:sz w:val="20"/>
          <w:szCs w:val="20"/>
        </w:rPr>
        <w:t xml:space="preserve"> ………..……</w:t>
      </w: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7223BD" w:rsidRPr="00406595" w:rsidRDefault="007223BD" w:rsidP="007223BD">
      <w:pPr>
        <w:spacing w:after="0"/>
        <w:jc w:val="right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Razítko a podpis oprávněné osoby dodavatele</w:t>
      </w: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03135" w:rsidRPr="007223BD" w:rsidRDefault="00703135" w:rsidP="007223BD">
      <w:pPr>
        <w:spacing w:after="0"/>
        <w:rPr>
          <w:szCs w:val="20"/>
        </w:rPr>
      </w:pPr>
    </w:p>
    <w:sectPr w:rsidR="00703135" w:rsidRPr="007223BD" w:rsidSect="00677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BA2" w:rsidRDefault="00D30BA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FF" w:rsidRPr="00560857" w:rsidRDefault="00BE68FF" w:rsidP="00DE4893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Pr="00DB20D9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 w:bidi="cs-CZ"/>
      </w:rPr>
      <w:t xml:space="preserve">Snížení energetické náročnosti objektu </w:t>
    </w:r>
    <w:r w:rsidR="00072D7D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 w:bidi="cs-CZ"/>
      </w:rPr>
      <w:t>zázemí fotbalového stadionu v Kostelci nad Orlicí</w:t>
    </w: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.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  <w:r w:rsidRPr="00DE4893">
      <w:rPr>
        <w:i/>
        <w:iCs/>
        <w:color w:val="000000"/>
        <w:sz w:val="18"/>
        <w:szCs w:val="16"/>
        <w:lang w:eastAsia="cs-CZ"/>
      </w:rPr>
      <w:t>Projekt bude spolufinancován Evro</w:t>
    </w:r>
    <w:r>
      <w:rPr>
        <w:i/>
        <w:iCs/>
        <w:color w:val="000000"/>
        <w:sz w:val="18"/>
        <w:szCs w:val="16"/>
        <w:lang w:eastAsia="cs-CZ"/>
      </w:rPr>
      <w:t xml:space="preserve">pskou unií – </w:t>
    </w:r>
    <w:r w:rsidR="00D30BA2">
      <w:rPr>
        <w:i/>
        <w:iCs/>
        <w:color w:val="000000"/>
        <w:sz w:val="18"/>
        <w:szCs w:val="16"/>
        <w:lang w:eastAsia="cs-CZ"/>
      </w:rPr>
      <w:t xml:space="preserve">Operační program životního </w:t>
    </w:r>
    <w:r w:rsidR="00D30BA2">
      <w:rPr>
        <w:i/>
        <w:iCs/>
        <w:color w:val="000000"/>
        <w:sz w:val="18"/>
        <w:szCs w:val="16"/>
        <w:lang w:eastAsia="cs-CZ"/>
      </w:rPr>
      <w:t>prostředí</w:t>
    </w: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7516AC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7516AC" w:rsidRPr="00AE6E1D">
      <w:rPr>
        <w:sz w:val="18"/>
        <w:szCs w:val="20"/>
      </w:rPr>
      <w:fldChar w:fldCharType="separate"/>
    </w:r>
    <w:r w:rsidR="00481028">
      <w:rPr>
        <w:noProof/>
        <w:sz w:val="18"/>
        <w:szCs w:val="20"/>
      </w:rPr>
      <w:t>1</w:t>
    </w:r>
    <w:r w:rsidR="007516AC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481028" w:rsidRPr="00481028">
        <w:rPr>
          <w:noProof/>
          <w:sz w:val="18"/>
          <w:szCs w:val="2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BA2" w:rsidRDefault="00D30BA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BA2" w:rsidRDefault="00D30BA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7223BD">
      <w:rPr>
        <w:sz w:val="20"/>
        <w:szCs w:val="20"/>
      </w:rPr>
      <w:t>6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BA2" w:rsidRDefault="00D30BA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2D7D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87DEA"/>
    <w:rsid w:val="00295E0E"/>
    <w:rsid w:val="002B06C8"/>
    <w:rsid w:val="002B12A3"/>
    <w:rsid w:val="002B3BEF"/>
    <w:rsid w:val="002C2983"/>
    <w:rsid w:val="002C371C"/>
    <w:rsid w:val="002D0FEA"/>
    <w:rsid w:val="002D1C55"/>
    <w:rsid w:val="002E45F7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67CA"/>
    <w:rsid w:val="004373E6"/>
    <w:rsid w:val="00442410"/>
    <w:rsid w:val="00443B7E"/>
    <w:rsid w:val="00450910"/>
    <w:rsid w:val="00461EE5"/>
    <w:rsid w:val="00463516"/>
    <w:rsid w:val="0046464E"/>
    <w:rsid w:val="0046755E"/>
    <w:rsid w:val="00481028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69E3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E7CA8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516AC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4343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3494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0BA2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DF27A3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8B228-856C-4398-9FEE-0CE165D9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enovotna</cp:lastModifiedBy>
  <cp:revision>2</cp:revision>
  <cp:lastPrinted>2016-05-06T05:52:00Z</cp:lastPrinted>
  <dcterms:created xsi:type="dcterms:W3CDTF">2017-04-18T09:55:00Z</dcterms:created>
  <dcterms:modified xsi:type="dcterms:W3CDTF">2017-04-18T09:55:00Z</dcterms:modified>
</cp:coreProperties>
</file>